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E7811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02799A">
        <w:rPr>
          <w:rFonts w:ascii="Cambria" w:hAnsi="Cambria" w:cs="Arial"/>
          <w:b/>
          <w:bCs/>
        </w:rPr>
        <w:t xml:space="preserve"> </w:t>
      </w:r>
      <w:proofErr w:type="spellStart"/>
      <w:r w:rsidR="0002799A">
        <w:rPr>
          <w:rFonts w:ascii="Cambria" w:hAnsi="Cambria" w:cs="Arial"/>
          <w:b/>
          <w:bCs/>
        </w:rPr>
        <w:t>Cierpiszewo</w:t>
      </w:r>
      <w:proofErr w:type="spellEnd"/>
      <w:r w:rsidRPr="0057603E">
        <w:rPr>
          <w:rFonts w:ascii="Cambria" w:hAnsi="Cambria" w:cs="Arial"/>
          <w:b/>
          <w:bCs/>
        </w:rPr>
        <w:tab/>
      </w:r>
    </w:p>
    <w:p w14:paraId="38442A7F" w14:textId="5BFEB98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2799A">
        <w:rPr>
          <w:rFonts w:ascii="Cambria" w:hAnsi="Cambria" w:cs="Arial"/>
          <w:b/>
          <w:bCs/>
        </w:rPr>
        <w:t>Sosnowa 42, 87-165 Cierpice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C6A8FE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proofErr w:type="spellStart"/>
      <w:r w:rsidR="0002799A">
        <w:rPr>
          <w:rFonts w:ascii="Cambria" w:hAnsi="Cambria" w:cs="Arial"/>
          <w:bCs/>
          <w:sz w:val="22"/>
          <w:szCs w:val="22"/>
        </w:rPr>
        <w:t>Cierpiszewo</w:t>
      </w:r>
      <w:proofErr w:type="spellEnd"/>
      <w:r w:rsidR="0002799A">
        <w:rPr>
          <w:rFonts w:ascii="Cambria" w:hAnsi="Cambria" w:cs="Arial"/>
          <w:bCs/>
          <w:sz w:val="22"/>
          <w:szCs w:val="22"/>
        </w:rPr>
        <w:t xml:space="preserve"> </w:t>
      </w:r>
      <w:r w:rsidR="00E00EA1">
        <w:rPr>
          <w:rFonts w:ascii="Cambria" w:hAnsi="Cambria" w:cs="Arial"/>
          <w:bCs/>
          <w:sz w:val="22"/>
          <w:szCs w:val="22"/>
        </w:rPr>
        <w:t xml:space="preserve">- </w:t>
      </w:r>
      <w:r w:rsidR="0002799A">
        <w:rPr>
          <w:rFonts w:ascii="Cambria" w:hAnsi="Cambria" w:cs="Arial"/>
          <w:bCs/>
          <w:sz w:val="22"/>
          <w:szCs w:val="22"/>
        </w:rPr>
        <w:t>pozyskanie i zrywka</w:t>
      </w:r>
      <w:r w:rsidR="00E00EA1">
        <w:rPr>
          <w:rFonts w:ascii="Cambria" w:hAnsi="Cambria" w:cs="Arial"/>
          <w:bCs/>
          <w:sz w:val="22"/>
          <w:szCs w:val="22"/>
        </w:rPr>
        <w:t xml:space="preserve"> drewna</w:t>
      </w:r>
      <w:r w:rsidR="0002799A">
        <w:rPr>
          <w:rFonts w:ascii="Cambria" w:hAnsi="Cambria" w:cs="Arial"/>
          <w:bCs/>
          <w:sz w:val="22"/>
          <w:szCs w:val="22"/>
        </w:rPr>
        <w:t xml:space="preserve"> w pasie projektowanej </w:t>
      </w:r>
      <w:r w:rsidR="00222F60">
        <w:rPr>
          <w:rFonts w:ascii="Cambria" w:hAnsi="Cambria" w:cs="Arial"/>
          <w:bCs/>
          <w:sz w:val="22"/>
          <w:szCs w:val="22"/>
        </w:rPr>
        <w:t xml:space="preserve">drogi </w:t>
      </w:r>
      <w:r w:rsidR="0002799A">
        <w:rPr>
          <w:rFonts w:ascii="Cambria" w:hAnsi="Cambria" w:cs="Arial"/>
          <w:bCs/>
          <w:sz w:val="22"/>
          <w:szCs w:val="22"/>
        </w:rPr>
        <w:t>S</w:t>
      </w:r>
      <w:proofErr w:type="gramStart"/>
      <w:r w:rsidR="0002799A">
        <w:rPr>
          <w:rFonts w:ascii="Cambria" w:hAnsi="Cambria" w:cs="Arial"/>
          <w:bCs/>
          <w:sz w:val="22"/>
          <w:szCs w:val="22"/>
        </w:rPr>
        <w:t xml:space="preserve">10 </w:t>
      </w:r>
      <w:r w:rsidRPr="00D16198">
        <w:rPr>
          <w:rFonts w:ascii="Cambria" w:hAnsi="Cambria" w:cs="Arial"/>
          <w:bCs/>
          <w:sz w:val="22"/>
          <w:szCs w:val="22"/>
        </w:rPr>
        <w:t>”</w:t>
      </w:r>
      <w:proofErr w:type="gramEnd"/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 Pakiet </w:t>
      </w:r>
      <w:r w:rsidR="006808CB">
        <w:rPr>
          <w:rFonts w:ascii="Cambria" w:hAnsi="Cambria" w:cs="Arial"/>
          <w:bCs/>
          <w:sz w:val="22"/>
          <w:szCs w:val="22"/>
        </w:rPr>
        <w:t>07.1</w:t>
      </w:r>
      <w:r w:rsidR="0002799A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123637A" w14:textId="01928624" w:rsidR="00D16198" w:rsidRDefault="0002799A" w:rsidP="00FE3B58">
      <w:pPr>
        <w:suppressAutoHyphens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0BB1CD8" w14:textId="69E9BC9F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 w:rsidRPr="0002799A"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 xml:space="preserve">Cięcia zupełne 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7736A25E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4E6AD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" w:name="_Hlk139965863"/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C65111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C4E9E6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1F2AC9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9B92D4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0B9301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713516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B268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1039A8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24BB49D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D5CABC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389AD49F" w14:textId="77777777" w:rsidTr="00CC77BB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FEF61" w14:textId="6820357F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F2033" w14:textId="62DD5A8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314B3" w14:textId="3D353963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DFE80" w14:textId="33DDFA18" w:rsidR="0002799A" w:rsidRPr="0002799A" w:rsidRDefault="0002799A" w:rsidP="0002799A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96EDB" w14:textId="6AA17C79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0EB939" w14:textId="2595DEDE" w:rsidR="0002799A" w:rsidRPr="00F57CE8" w:rsidRDefault="00FE3B58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6541,00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4AE9B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B1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BB312" w14:textId="450DD655" w:rsidR="0002799A" w:rsidRPr="00F57CE8" w:rsidRDefault="006F5947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1A45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97BA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bookmarkEnd w:id="1"/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DAD2E8D" w14:textId="3D17FE78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>Pozostałe prace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0E134E03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6B0171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C721B1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085ACA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33E3D9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CDB46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F8EB88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148D23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B6779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016478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C3BD7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D47945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16FD6A96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A49299" w14:textId="75A0B5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8B253" w14:textId="766519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E0394" w14:textId="7ED1E08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C0E0D" w14:textId="79057EE9" w:rsidR="0002799A" w:rsidRPr="0002799A" w:rsidRDefault="0065246A" w:rsidP="00F956D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3AE91" w14:textId="2CFD5246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C99BC" w14:textId="06678CA3" w:rsidR="0002799A" w:rsidRPr="00F57CE8" w:rsidRDefault="00E8508E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15,84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2AFD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FBBB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05C2E" w14:textId="7CFE3171" w:rsidR="0002799A" w:rsidRPr="00F57CE8" w:rsidRDefault="006F5947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CD134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83D1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74F09F0A" w14:textId="77777777" w:rsidR="0002799A" w:rsidRDefault="0002799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447C706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5B7A" w14:textId="77777777" w:rsidR="00C32D77" w:rsidRDefault="00C32D77">
      <w:r>
        <w:separator/>
      </w:r>
    </w:p>
  </w:endnote>
  <w:endnote w:type="continuationSeparator" w:id="0">
    <w:p w14:paraId="77CFB22E" w14:textId="77777777" w:rsidR="00C32D77" w:rsidRDefault="00C32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475" w14:textId="77777777" w:rsidR="00C32D77" w:rsidRDefault="00C32D77">
      <w:r>
        <w:separator/>
      </w:r>
    </w:p>
  </w:footnote>
  <w:footnote w:type="continuationSeparator" w:id="0">
    <w:p w14:paraId="6FF00766" w14:textId="77777777" w:rsidR="00C32D77" w:rsidRDefault="00C32D7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99A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F27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203B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192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2F60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B665E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4B8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246A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8CB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3B10"/>
    <w:rsid w:val="006940D9"/>
    <w:rsid w:val="0069476D"/>
    <w:rsid w:val="00695D96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47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D77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760"/>
    <w:rsid w:val="00CC77BB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2AFF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0FC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EA1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08E"/>
    <w:rsid w:val="00E85DA8"/>
    <w:rsid w:val="00E85DBE"/>
    <w:rsid w:val="00E85E46"/>
    <w:rsid w:val="00E860AE"/>
    <w:rsid w:val="00E87A9C"/>
    <w:rsid w:val="00E909C9"/>
    <w:rsid w:val="00E90AF5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3B58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C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1226 N.Cierpiszewo Jakub Andrejczuk</cp:lastModifiedBy>
  <cp:revision>9</cp:revision>
  <cp:lastPrinted>2022-06-27T10:12:00Z</cp:lastPrinted>
  <dcterms:created xsi:type="dcterms:W3CDTF">2023-07-11T09:48:00Z</dcterms:created>
  <dcterms:modified xsi:type="dcterms:W3CDTF">2023-08-04T09:44:00Z</dcterms:modified>
</cp:coreProperties>
</file>